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  <w:bookmarkEnd w:id="0"/>
    </w:p>
    <w:p w:rsidR="00D22628" w:rsidRPr="001C5CC2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1166B5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Refdenotaalfinal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252D45" w:rsidRPr="00490F95" w:rsidRDefault="00252D4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teachingactivity: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:rsidR="00490F95" w:rsidRDefault="00490F9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:rsidR="00252D45" w:rsidRDefault="00252D45" w:rsidP="00B223B0">
      <w:pPr>
        <w:pStyle w:val="Textocomentario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</w:p>
    <w:p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1"/>
        <w:gridCol w:w="2172"/>
        <w:gridCol w:w="2207"/>
        <w:gridCol w:w="2198"/>
      </w:tblGrid>
      <w:tr w:rsidR="001B0BB8" w:rsidRPr="007673FA" w:rsidTr="00107B17">
        <w:trPr>
          <w:trHeight w:val="334"/>
        </w:trPr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:rsidTr="00107B17">
        <w:trPr>
          <w:trHeight w:val="412"/>
        </w:trPr>
        <w:tc>
          <w:tcPr>
            <w:tcW w:w="2232" w:type="dxa"/>
            <w:shd w:val="clear" w:color="auto" w:fill="FFFFFF"/>
          </w:tcPr>
          <w:p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:rsidTr="00107B17">
        <w:tc>
          <w:tcPr>
            <w:tcW w:w="2232" w:type="dxa"/>
            <w:shd w:val="clear" w:color="auto" w:fill="FFFFFF"/>
          </w:tcPr>
          <w:p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:rsidTr="008F3AC1">
        <w:tc>
          <w:tcPr>
            <w:tcW w:w="2232" w:type="dxa"/>
            <w:shd w:val="clear" w:color="auto" w:fill="FFFFFF"/>
          </w:tcPr>
          <w:p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Refdenotaalfinal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9"/>
        <w:gridCol w:w="2228"/>
        <w:gridCol w:w="2188"/>
      </w:tblGrid>
      <w:tr w:rsidR="00116FBB" w:rsidRPr="009F5B61" w:rsidTr="00CF3BB1">
        <w:trPr>
          <w:trHeight w:val="314"/>
        </w:trPr>
        <w:tc>
          <w:tcPr>
            <w:tcW w:w="2228" w:type="dxa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314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5"/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472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Refdenotaalfinal"/>
                <w:rFonts w:ascii="Verdana" w:hAnsi="Verdana" w:cs="Arial"/>
                <w:sz w:val="20"/>
                <w:lang w:val="en-GB"/>
              </w:rPr>
              <w:endnoteReference w:id="7"/>
            </w:r>
          </w:p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:rsidR="006F285A" w:rsidRDefault="00821F42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:rsidR="00F8532D" w:rsidRPr="00F8532D" w:rsidRDefault="00821F42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:rsidTr="0081766A">
        <w:trPr>
          <w:trHeight w:val="559"/>
        </w:trPr>
        <w:tc>
          <w:tcPr>
            <w:tcW w:w="2232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:rsidTr="0081766A">
        <w:tc>
          <w:tcPr>
            <w:tcW w:w="2232" w:type="dxa"/>
            <w:shd w:val="clear" w:color="auto" w:fill="FFFFFF"/>
          </w:tcPr>
          <w:p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D2071E" w:rsidRPr="00A941C9" w:rsidRDefault="00D2071E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:rsidR="007967A9" w:rsidRDefault="007967A9" w:rsidP="007967A9">
      <w:pPr>
        <w:pStyle w:val="Ttulo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 w:rsidR="00124689"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:rsidR="005D5129" w:rsidRPr="00354F60" w:rsidRDefault="007E2F6C" w:rsidP="007E2F6C">
      <w:pPr>
        <w:pStyle w:val="Ttulo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:rsidR="00377526" w:rsidRPr="00121A1B" w:rsidRDefault="008C3569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Refdenotaalfinal"/>
          <w:rFonts w:ascii="Verdana" w:hAnsi="Verdana" w:cs="Calibri"/>
          <w:lang w:val="en-GB"/>
        </w:rPr>
        <w:endnoteReference w:id="8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:rsidR="00377526" w:rsidRPr="00B223B0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sdt>
        <w:sdtPr>
          <w:rPr>
            <w:rFonts w:ascii="Verdana" w:hAnsi="Verdana" w:cs="Calibri"/>
            <w:lang w:val="en-GB"/>
          </w:rPr>
          <w:id w:val="-376010837"/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sdt>
        <w:sdtPr>
          <w:rPr>
            <w:rFonts w:ascii="Verdana" w:hAnsi="Verdana" w:cs="Calibri"/>
            <w:lang w:val="en-GB"/>
          </w:rPr>
          <w:id w:val="1937254667"/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sdt>
        <w:sdtPr>
          <w:rPr>
            <w:rFonts w:ascii="Verdana" w:hAnsi="Verdana" w:cs="Calibri"/>
            <w:lang w:val="en-GB"/>
          </w:rPr>
          <w:id w:val="-1083216461"/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:rsidR="00377526" w:rsidRPr="00490F95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:rsidR="00377526" w:rsidRDefault="00377526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:rsidR="00466BFF" w:rsidRPr="00490F95" w:rsidRDefault="00466BFF" w:rsidP="005A1D32">
      <w:pPr>
        <w:pStyle w:val="Textocomentario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Refdenotaalfinal"/>
          <w:rFonts w:ascii="Verdana" w:hAnsi="Verdana" w:cs="Calibri"/>
          <w:sz w:val="16"/>
          <w:szCs w:val="16"/>
          <w:lang w:val="en-GB"/>
        </w:rPr>
        <w:endnoteReference w:id="9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supportsthestaffmobility as part of itsmodernisation and internationalisationstrategy and willrecognise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>any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theteach</w:t>
      </w:r>
      <w:r w:rsidR="00FF66CC">
        <w:rPr>
          <w:rFonts w:ascii="Verdana" w:hAnsi="Verdana" w:cs="Calibri"/>
          <w:sz w:val="16"/>
          <w:szCs w:val="16"/>
          <w:lang w:val="is-IS"/>
        </w:rPr>
        <w:t>ingstaffmember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Theteachingstaffmemberwillsharehis/her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:rsidTr="00107B17">
        <w:trPr>
          <w:jc w:val="center"/>
        </w:trPr>
        <w:tc>
          <w:tcPr>
            <w:tcW w:w="8876" w:type="dxa"/>
            <w:shd w:val="clear" w:color="auto" w:fill="FFFFFF"/>
          </w:tcPr>
          <w:p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:rsidTr="00107B17">
        <w:trPr>
          <w:jc w:val="center"/>
        </w:trPr>
        <w:tc>
          <w:tcPr>
            <w:tcW w:w="8841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:rsidTr="00107B17">
        <w:trPr>
          <w:jc w:val="center"/>
        </w:trPr>
        <w:tc>
          <w:tcPr>
            <w:tcW w:w="8823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F42" w:rsidRDefault="00821F42">
      <w:r>
        <w:separator/>
      </w:r>
    </w:p>
  </w:endnote>
  <w:endnote w:type="continuationSeparator" w:id="0">
    <w:p w:rsidR="00821F42" w:rsidRDefault="00821F42">
      <w:r>
        <w:continuationSeparator/>
      </w:r>
    </w:p>
  </w:endnote>
  <w:endnote w:id="1">
    <w:p w:rsidR="00AA696D" w:rsidRPr="002F549E" w:rsidRDefault="00AA696D" w:rsidP="00AA696D">
      <w:pPr>
        <w:pStyle w:val="Textonotaalfinal"/>
        <w:spacing w:after="120"/>
        <w:rPr>
          <w:rFonts w:ascii="Verdana" w:hAnsi="Verdana"/>
          <w:sz w:val="16"/>
          <w:szCs w:val="16"/>
          <w:lang w:val="en-GB"/>
        </w:rPr>
      </w:pPr>
      <w:r w:rsidRPr="001C5CC2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In case the mobility combines teaching and training activities, </w:t>
      </w:r>
      <w:r w:rsidRPr="002F549E">
        <w:rPr>
          <w:rFonts w:ascii="Verdana" w:hAnsi="Verdana"/>
          <w:b/>
          <w:sz w:val="16"/>
          <w:szCs w:val="16"/>
          <w:lang w:val="en-GB"/>
        </w:rPr>
        <w:t>this template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and adjusted to fit both activity types.</w:t>
      </w:r>
    </w:p>
  </w:endnote>
  <w:endnote w:id="2">
    <w:p w:rsidR="007967A9" w:rsidRPr="002F549E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:rsidR="007967A9" w:rsidRPr="002F549E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:rsidR="009F5B61" w:rsidRPr="002F549E" w:rsidRDefault="009F5B61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:rsidR="00A568F8" w:rsidRPr="002F549E" w:rsidRDefault="00A568F8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6">
    <w:p w:rsidR="007967A9" w:rsidRPr="002F549E" w:rsidRDefault="007967A9" w:rsidP="00B223B0">
      <w:pPr>
        <w:pStyle w:val="Textonotaalfinal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ipervnculo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:rsidR="00F8532D" w:rsidRPr="002F549E" w:rsidRDefault="00F8532D" w:rsidP="001C5CC2">
      <w:pPr>
        <w:pStyle w:val="Textonotaalfinal"/>
        <w:spacing w:after="100"/>
        <w:jc w:val="left"/>
        <w:rPr>
          <w:rFonts w:ascii="Verdana" w:hAnsi="Verdana"/>
          <w:color w:val="FF0000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252FF1" w:rsidRPr="002F549E">
        <w:rPr>
          <w:rFonts w:ascii="Verdana" w:hAnsi="Verdana"/>
          <w:sz w:val="16"/>
          <w:szCs w:val="16"/>
          <w:lang w:val="en-GB"/>
        </w:rPr>
        <w:t xml:space="preserve">are 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Pr="002F549E">
          <w:rPr>
            <w:rStyle w:val="Hipervnculo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8">
    <w:p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hyperlink r:id="rId3" w:history="1">
        <w:r w:rsidRPr="002F549E">
          <w:rPr>
            <w:rStyle w:val="Hipervnculo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4" w:history="1">
        <w:r w:rsidRPr="002F549E">
          <w:rPr>
            <w:rStyle w:val="Hipervnculo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ipervnculo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9">
    <w:p w:rsidR="00153B61" w:rsidRPr="004208DA" w:rsidRDefault="00153B61" w:rsidP="00B223B0">
      <w:pPr>
        <w:pStyle w:val="Textonotaalfinal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F549E">
        <w:rPr>
          <w:rStyle w:val="Refdenotaalfinal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can be provided electronically or through any other means accessible to the </w:t>
      </w:r>
      <w:r w:rsidR="00131D6D">
        <w:rPr>
          <w:rFonts w:ascii="Verdana" w:hAnsi="Verdana" w:cs="Calibri"/>
          <w:sz w:val="16"/>
          <w:szCs w:val="16"/>
          <w:lang w:val="en-GB"/>
        </w:rPr>
        <w:t>staff member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 and the </w:t>
      </w:r>
      <w:r w:rsidR="00131D6D">
        <w:rPr>
          <w:rFonts w:ascii="Verdana" w:hAnsi="Verdana" w:cs="Calibri"/>
          <w:sz w:val="16"/>
          <w:szCs w:val="16"/>
          <w:lang w:val="en-GB"/>
        </w:rPr>
        <w:t>s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ending </w:t>
      </w:r>
      <w:r w:rsidR="00131D6D">
        <w:rPr>
          <w:rFonts w:ascii="Verdana" w:hAnsi="Verdana" w:cs="Calibri"/>
          <w:sz w:val="16"/>
          <w:szCs w:val="16"/>
          <w:lang w:val="en-GB"/>
        </w:rPr>
        <w:t>i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>nstitution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766A" w:rsidRDefault="003E2957">
        <w:pPr>
          <w:pStyle w:val="Piedepgina"/>
          <w:jc w:val="center"/>
        </w:pPr>
        <w:r>
          <w:fldChar w:fldCharType="begin"/>
        </w:r>
        <w:r w:rsidR="0081766A">
          <w:instrText xml:space="preserve"> PAGE   \* MERGEFORMAT </w:instrText>
        </w:r>
        <w:r>
          <w:fldChar w:fldCharType="separate"/>
        </w:r>
        <w:r w:rsidR="00496C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B4" w:rsidRDefault="005655B4">
    <w:pPr>
      <w:pStyle w:val="Piedepgina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F42" w:rsidRDefault="00821F42">
      <w:r>
        <w:separator/>
      </w:r>
    </w:p>
  </w:footnote>
  <w:footnote w:type="continuationSeparator" w:id="0">
    <w:p w:rsidR="00821F42" w:rsidRDefault="00821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D22628" w:rsidTr="00084A0C">
      <w:trPr>
        <w:trHeight w:val="823"/>
      </w:trPr>
      <w:tc>
        <w:tcPr>
          <w:tcW w:w="7135" w:type="dxa"/>
          <w:vAlign w:val="center"/>
        </w:tcPr>
        <w:p w:rsidR="00E01AAA" w:rsidRPr="00AD66BB" w:rsidRDefault="00496C7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1758315</wp:posOffset>
                    </wp:positionH>
                    <wp:positionV relativeFrom="paragraph">
                      <wp:posOffset>28575</wp:posOffset>
                    </wp:positionV>
                    <wp:extent cx="1728470" cy="570865"/>
                    <wp:effectExtent l="0" t="0" r="0" b="0"/>
                    <wp:wrapNone/>
                    <wp:docPr id="1" name="Text Box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28470" cy="570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D66BB" w:rsidRPr="00AD66BB" w:rsidRDefault="00AD66BB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Higher Education</w:t>
                                </w:r>
                                <w:r w:rsidR="002D12F2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:</w:t>
                                </w:r>
                              </w:p>
                              <w:p w:rsidR="007967A9" w:rsidRDefault="007A4430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Mobility</w:t>
                                </w:r>
                                <w:r w:rsidR="00AD66BB" w:rsidRPr="00AD66BB"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 xml:space="preserve"> Agreement form</w:t>
                                </w:r>
                              </w:p>
                              <w:p w:rsidR="007967A9" w:rsidRPr="006852C7" w:rsidRDefault="007967A9" w:rsidP="007967A9">
                                <w:pPr>
                                  <w:tabs>
                                    <w:tab w:val="left" w:pos="3119"/>
                                  </w:tabs>
                                  <w:spacing w:after="0"/>
                                  <w:jc w:val="left"/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Participan</w:t>
                                </w:r>
                                <w:r w:rsidRPr="006852C7">
                                  <w:rPr>
                                    <w:rFonts w:ascii="Verdana" w:hAnsi="Verdana"/>
                                    <w:b/>
                                    <w:i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  <w:t>t’s name</w:t>
                                </w:r>
                              </w:p>
                              <w:p w:rsidR="00AD66BB" w:rsidRPr="00AD66BB" w:rsidRDefault="00AD66BB" w:rsidP="007F183D">
                                <w:pPr>
                                  <w:tabs>
                                    <w:tab w:val="left" w:pos="3119"/>
                                  </w:tabs>
                                  <w:spacing w:after="120"/>
                                  <w:jc w:val="left"/>
                                  <w:rPr>
                                    <w:rFonts w:ascii="Verdana" w:hAnsi="Verdana"/>
                                    <w:b/>
                                    <w:color w:val="003CB4"/>
                                    <w:sz w:val="16"/>
                                    <w:szCs w:val="16"/>
                                    <w:lang w:val="en-GB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6" type="#_x0000_t202" style="position:absolute;left:0;text-align:left;margin-left:138.45pt;margin-top:2.25pt;width:136.1pt;height:4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A59b63dAAAACAEA&#10;AA8AAAAAAAAAAAAAAAAADAUAAGRycy9kb3ducmV2LnhtbFBLBQYAAAAABAAEAPMAAAAWBgAAAAA=&#10;" filled="f" stroked="f">
                    <v:textbox>
                      <w:txbxContent>
                        <w:p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</w:p>
                        <w:p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2F6D">
            <w:rPr>
              <w:rFonts w:ascii="Verdana" w:hAnsi="Verdana"/>
              <w:b/>
              <w:noProof/>
              <w:sz w:val="18"/>
              <w:szCs w:val="18"/>
              <w:lang w:val="es-ES" w:eastAsia="es-E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52" w:type="dxa"/>
        </w:tcPr>
        <w:p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:rsidR="00506408" w:rsidRPr="00B6735A" w:rsidRDefault="00506408" w:rsidP="00084A0C">
    <w:pPr>
      <w:pStyle w:val="Encabezado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08" w:rsidRPr="00865FC1" w:rsidRDefault="00506408" w:rsidP="00E01AAA">
    <w:pPr>
      <w:pStyle w:val="Encabezado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aconnme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Ttu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tu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tu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aconnme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aconvieta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aconviet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aconvieta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aconvieta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aconnme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aconcuadrcula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5CC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0648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3D02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2957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96C7A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1F42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2F5A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4919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BFF80D-FAAE-4FFE-9944-1C4530EE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tulo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tulo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Ttulo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Ttulo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Ttulo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Textodebloque">
    <w:name w:val="Block Text"/>
    <w:basedOn w:val="Normal"/>
    <w:pPr>
      <w:spacing w:after="120"/>
      <w:ind w:left="1440" w:right="1440"/>
    </w:pPr>
  </w:style>
  <w:style w:type="paragraph" w:styleId="Textoindependiente">
    <w:name w:val="Body Text"/>
    <w:basedOn w:val="Normal"/>
    <w:pPr>
      <w:spacing w:after="120"/>
    </w:pPr>
  </w:style>
  <w:style w:type="paragraph" w:styleId="Textoindependiente2">
    <w:name w:val="Body Text 2"/>
    <w:basedOn w:val="Normal"/>
    <w:pPr>
      <w:spacing w:after="120" w:line="480" w:lineRule="auto"/>
    </w:pPr>
  </w:style>
  <w:style w:type="paragraph" w:styleId="Textoindependiente3">
    <w:name w:val="Body Text 3"/>
    <w:basedOn w:val="Normal"/>
    <w:pPr>
      <w:spacing w:after="120"/>
    </w:pPr>
    <w:rPr>
      <w:sz w:val="16"/>
    </w:rPr>
  </w:style>
  <w:style w:type="paragraph" w:styleId="Textoindependienteprimerasangra">
    <w:name w:val="Body Text First Indent"/>
    <w:basedOn w:val="Textoindependiente"/>
    <w:pPr>
      <w:ind w:firstLine="21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Textoindependienteprimerasangra2">
    <w:name w:val="Body Text First Indent 2"/>
    <w:basedOn w:val="Sangradetextonormal"/>
    <w:pPr>
      <w:ind w:firstLine="210"/>
    </w:pPr>
  </w:style>
  <w:style w:type="paragraph" w:styleId="Sangra2detindependiente">
    <w:name w:val="Body Text Indent 2"/>
    <w:basedOn w:val="Normal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pPr>
      <w:spacing w:after="120"/>
      <w:ind w:left="283"/>
    </w:pPr>
    <w:rPr>
      <w:sz w:val="16"/>
    </w:rPr>
  </w:style>
  <w:style w:type="paragraph" w:styleId="Descripci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tulo1"/>
    <w:pPr>
      <w:keepNext/>
      <w:spacing w:after="480"/>
      <w:jc w:val="center"/>
    </w:pPr>
    <w:rPr>
      <w:b/>
      <w:smallCaps/>
      <w:sz w:val="28"/>
    </w:rPr>
  </w:style>
  <w:style w:type="paragraph" w:styleId="Cierre">
    <w:name w:val="Closing"/>
    <w:basedOn w:val="Normal"/>
    <w:pPr>
      <w:ind w:left="4252"/>
    </w:pPr>
  </w:style>
  <w:style w:type="paragraph" w:styleId="Textocomentario">
    <w:name w:val="annotation text"/>
    <w:basedOn w:val="Normal"/>
    <w:link w:val="CommentTextChar"/>
    <w:rPr>
      <w:sz w:val="20"/>
    </w:rPr>
  </w:style>
  <w:style w:type="paragraph" w:styleId="Fecha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onotaalfinal">
    <w:name w:val="endnote text"/>
    <w:basedOn w:val="Normal"/>
    <w:semiHidden/>
    <w:rPr>
      <w:sz w:val="20"/>
    </w:rPr>
  </w:style>
  <w:style w:type="paragraph" w:styleId="Direccinsobre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Remitedesobre">
    <w:name w:val="envelope return"/>
    <w:basedOn w:val="Normal"/>
    <w:pPr>
      <w:spacing w:after="0"/>
    </w:pPr>
    <w:rPr>
      <w:sz w:val="20"/>
    </w:rPr>
  </w:style>
  <w:style w:type="paragraph" w:styleId="Piedepgina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onotapie">
    <w:name w:val="footnote text"/>
    <w:basedOn w:val="Normal"/>
    <w:pPr>
      <w:ind w:left="357" w:hanging="357"/>
    </w:pPr>
    <w:rPr>
      <w:sz w:val="20"/>
    </w:rPr>
  </w:style>
  <w:style w:type="paragraph" w:styleId="Encabezado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ndice1">
    <w:name w:val="index 1"/>
    <w:basedOn w:val="Normal"/>
    <w:next w:val="Normal"/>
    <w:autoRedefine/>
    <w:semiHidden/>
    <w:pPr>
      <w:ind w:left="240" w:hanging="240"/>
    </w:pPr>
  </w:style>
  <w:style w:type="paragraph" w:styleId="ndice2">
    <w:name w:val="index 2"/>
    <w:basedOn w:val="Normal"/>
    <w:next w:val="Normal"/>
    <w:autoRedefine/>
    <w:semiHidden/>
    <w:pPr>
      <w:ind w:left="480" w:hanging="240"/>
    </w:pPr>
  </w:style>
  <w:style w:type="paragraph" w:styleId="ndice3">
    <w:name w:val="index 3"/>
    <w:basedOn w:val="Normal"/>
    <w:next w:val="Normal"/>
    <w:autoRedefine/>
    <w:semiHidden/>
    <w:pPr>
      <w:ind w:left="720" w:hanging="240"/>
    </w:pPr>
  </w:style>
  <w:style w:type="paragraph" w:styleId="ndice4">
    <w:name w:val="index 4"/>
    <w:basedOn w:val="Normal"/>
    <w:next w:val="Normal"/>
    <w:autoRedefine/>
    <w:semiHidden/>
    <w:pPr>
      <w:ind w:left="960" w:hanging="240"/>
    </w:pPr>
  </w:style>
  <w:style w:type="paragraph" w:styleId="ndice5">
    <w:name w:val="index 5"/>
    <w:basedOn w:val="Normal"/>
    <w:next w:val="Normal"/>
    <w:autoRedefine/>
    <w:semiHidden/>
    <w:pPr>
      <w:ind w:left="1200" w:hanging="240"/>
    </w:pPr>
  </w:style>
  <w:style w:type="paragraph" w:styleId="ndice6">
    <w:name w:val="index 6"/>
    <w:basedOn w:val="Normal"/>
    <w:next w:val="Normal"/>
    <w:autoRedefine/>
    <w:semiHidden/>
    <w:pPr>
      <w:ind w:left="1440" w:hanging="240"/>
    </w:pPr>
  </w:style>
  <w:style w:type="paragraph" w:styleId="ndice7">
    <w:name w:val="index 7"/>
    <w:basedOn w:val="Normal"/>
    <w:next w:val="Normal"/>
    <w:autoRedefine/>
    <w:semiHidden/>
    <w:pPr>
      <w:ind w:left="1680" w:hanging="240"/>
    </w:pPr>
  </w:style>
  <w:style w:type="paragraph" w:styleId="ndice8">
    <w:name w:val="index 8"/>
    <w:basedOn w:val="Normal"/>
    <w:next w:val="Normal"/>
    <w:autoRedefine/>
    <w:semiHidden/>
    <w:pPr>
      <w:ind w:left="1920" w:hanging="240"/>
    </w:pPr>
  </w:style>
  <w:style w:type="paragraph" w:styleId="ndice9">
    <w:name w:val="index 9"/>
    <w:basedOn w:val="Normal"/>
    <w:next w:val="Normal"/>
    <w:autoRedefine/>
    <w:semiHidden/>
    <w:pPr>
      <w:ind w:left="2160" w:hanging="240"/>
    </w:pPr>
  </w:style>
  <w:style w:type="paragraph" w:styleId="Ttulodendice">
    <w:name w:val="index heading"/>
    <w:basedOn w:val="Normal"/>
    <w:next w:val="ndice1"/>
    <w:semiHidden/>
    <w:rPr>
      <w:rFonts w:ascii="Arial" w:hAnsi="Arial"/>
      <w:b/>
    </w:rPr>
  </w:style>
  <w:style w:type="paragraph" w:styleId="Lista">
    <w:name w:val="List"/>
    <w:basedOn w:val="Normal"/>
    <w:pPr>
      <w:ind w:left="283" w:hanging="283"/>
    </w:pPr>
  </w:style>
  <w:style w:type="paragraph" w:styleId="Lista2">
    <w:name w:val="List 2"/>
    <w:basedOn w:val="Normal"/>
    <w:pPr>
      <w:ind w:left="566" w:hanging="283"/>
    </w:pPr>
  </w:style>
  <w:style w:type="paragraph" w:styleId="Lista3">
    <w:name w:val="List 3"/>
    <w:basedOn w:val="Normal"/>
    <w:pPr>
      <w:ind w:left="849" w:hanging="283"/>
    </w:pPr>
  </w:style>
  <w:style w:type="paragraph" w:styleId="Lista4">
    <w:name w:val="List 4"/>
    <w:basedOn w:val="Normal"/>
    <w:pPr>
      <w:ind w:left="1132" w:hanging="283"/>
    </w:pPr>
  </w:style>
  <w:style w:type="paragraph" w:styleId="Lista5">
    <w:name w:val="List 5"/>
    <w:basedOn w:val="Normal"/>
    <w:pPr>
      <w:ind w:left="1415" w:hanging="283"/>
    </w:pPr>
  </w:style>
  <w:style w:type="paragraph" w:styleId="Listaconvietas">
    <w:name w:val="List Bullet"/>
    <w:basedOn w:val="Normal"/>
    <w:pPr>
      <w:numPr>
        <w:numId w:val="4"/>
      </w:numPr>
    </w:pPr>
  </w:style>
  <w:style w:type="paragraph" w:styleId="Listaconvietas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aconvietas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aconvietas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aconvietas5">
    <w:name w:val="List Bullet 5"/>
    <w:basedOn w:val="Normal"/>
    <w:autoRedefine/>
    <w:pPr>
      <w:numPr>
        <w:numId w:val="1"/>
      </w:numPr>
    </w:pPr>
  </w:style>
  <w:style w:type="paragraph" w:styleId="Continuarlista">
    <w:name w:val="List Continue"/>
    <w:basedOn w:val="Normal"/>
    <w:pPr>
      <w:spacing w:after="120"/>
      <w:ind w:left="283"/>
    </w:pPr>
  </w:style>
  <w:style w:type="paragraph" w:styleId="Continuarlista2">
    <w:name w:val="List Continue 2"/>
    <w:basedOn w:val="Normal"/>
    <w:pPr>
      <w:spacing w:after="120"/>
      <w:ind w:left="566"/>
    </w:pPr>
  </w:style>
  <w:style w:type="paragraph" w:styleId="Continuarlista3">
    <w:name w:val="List Continue 3"/>
    <w:basedOn w:val="Normal"/>
    <w:pPr>
      <w:spacing w:after="120"/>
      <w:ind w:left="849"/>
    </w:pPr>
  </w:style>
  <w:style w:type="paragraph" w:styleId="Continuarlista4">
    <w:name w:val="List Continue 4"/>
    <w:basedOn w:val="Normal"/>
    <w:pPr>
      <w:spacing w:after="120"/>
      <w:ind w:left="1132"/>
    </w:pPr>
  </w:style>
  <w:style w:type="paragraph" w:styleId="Continuarlista5">
    <w:name w:val="List Continue 5"/>
    <w:basedOn w:val="Normal"/>
    <w:pPr>
      <w:spacing w:after="120"/>
      <w:ind w:left="1415"/>
    </w:pPr>
  </w:style>
  <w:style w:type="paragraph" w:styleId="Listaconnmeros">
    <w:name w:val="List Number"/>
    <w:basedOn w:val="Normal"/>
    <w:pPr>
      <w:numPr>
        <w:numId w:val="14"/>
      </w:numPr>
    </w:pPr>
  </w:style>
  <w:style w:type="paragraph" w:styleId="Listaconnmeros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aconnmeros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aconnmeros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aconnmeros5">
    <w:name w:val="List Number 5"/>
    <w:basedOn w:val="Normal"/>
    <w:pPr>
      <w:numPr>
        <w:numId w:val="2"/>
      </w:numPr>
    </w:pPr>
  </w:style>
  <w:style w:type="paragraph" w:styleId="Texto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cabezadodemensaj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Sangranormal">
    <w:name w:val="Normal Indent"/>
    <w:basedOn w:val="Normal"/>
    <w:link w:val="NormalIndentChar"/>
    <w:pPr>
      <w:ind w:left="720"/>
    </w:pPr>
    <w:rPr>
      <w:lang w:eastAsia="x-none"/>
    </w:rPr>
  </w:style>
  <w:style w:type="paragraph" w:styleId="Encabezadodenota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tulo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tulo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Ttulo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Ttulo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Textosinformato">
    <w:name w:val="Plain Text"/>
    <w:basedOn w:val="Normal"/>
    <w:rPr>
      <w:rFonts w:ascii="Courier New" w:hAnsi="Courier New"/>
      <w:sz w:val="20"/>
    </w:rPr>
  </w:style>
  <w:style w:type="paragraph" w:styleId="Saludo">
    <w:name w:val="Salutation"/>
    <w:basedOn w:val="Normal"/>
    <w:next w:val="Normal"/>
  </w:style>
  <w:style w:type="paragraph" w:styleId="Firma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tulo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extoconsangra">
    <w:name w:val="table of authorities"/>
    <w:basedOn w:val="Normal"/>
    <w:next w:val="Normal"/>
    <w:semiHidden/>
    <w:pPr>
      <w:ind w:left="240" w:hanging="240"/>
    </w:pPr>
  </w:style>
  <w:style w:type="paragraph" w:styleId="Tabladeilustraciones">
    <w:name w:val="table of figures"/>
    <w:basedOn w:val="Normal"/>
    <w:next w:val="Normal"/>
    <w:semiHidden/>
    <w:pPr>
      <w:ind w:left="480" w:hanging="480"/>
    </w:pPr>
  </w:style>
  <w:style w:type="paragraph" w:styleId="Ttulo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Encabezadodelista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D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D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D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D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D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DC6">
    <w:name w:val="toc 6"/>
    <w:basedOn w:val="Normal"/>
    <w:next w:val="Normal"/>
    <w:autoRedefine/>
    <w:semiHidden/>
    <w:pPr>
      <w:ind w:left="1200"/>
    </w:pPr>
  </w:style>
  <w:style w:type="paragraph" w:styleId="TDC7">
    <w:name w:val="toc 7"/>
    <w:basedOn w:val="Normal"/>
    <w:next w:val="Normal"/>
    <w:autoRedefine/>
    <w:semiHidden/>
    <w:pPr>
      <w:ind w:left="1440"/>
    </w:pPr>
  </w:style>
  <w:style w:type="paragraph" w:styleId="TDC8">
    <w:name w:val="toc 8"/>
    <w:basedOn w:val="Normal"/>
    <w:next w:val="Normal"/>
    <w:autoRedefine/>
    <w:semiHidden/>
    <w:pPr>
      <w:ind w:left="1680"/>
    </w:pPr>
  </w:style>
  <w:style w:type="paragraph" w:styleId="TD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tuloTDC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ipervnculo">
    <w:name w:val="Hyperlink"/>
    <w:rsid w:val="006914AD"/>
    <w:rPr>
      <w:color w:val="0000FF"/>
      <w:u w:val="single"/>
    </w:rPr>
  </w:style>
  <w:style w:type="character" w:styleId="Refdenotaalpie">
    <w:name w:val="footnote reference"/>
    <w:rsid w:val="00CD08CF"/>
    <w:rPr>
      <w:vertAlign w:val="superscript"/>
    </w:rPr>
  </w:style>
  <w:style w:type="table" w:styleId="Cuadrculamedia3-nfasis2">
    <w:name w:val="Medium Grid 3 Accent 2"/>
    <w:basedOn w:val="Tabla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odeglobo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iedepgin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epgin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Piedepgin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epgin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Encabezado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Sangra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Sangranormal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Sangra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aconcuadrcula">
    <w:name w:val="Table Grid"/>
    <w:basedOn w:val="Tabla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anormal"/>
    <w:rsid w:val="00EF7057"/>
    <w:tblPr/>
  </w:style>
  <w:style w:type="table" w:styleId="Tablaelegante">
    <w:name w:val="Table Elegant"/>
    <w:basedOn w:val="Tabla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Textocomentario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Textoindependien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Textodeglobo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rrafodelista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Asuntodelcomentario">
    <w:name w:val="annotation subject"/>
    <w:basedOn w:val="Textocomentario"/>
    <w:next w:val="Textocomentario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Asuntodelcomentario"/>
    <w:uiPriority w:val="99"/>
    <w:rsid w:val="00BA290F"/>
    <w:rPr>
      <w:b/>
      <w:bCs/>
      <w:lang w:val="x-none" w:eastAsia="ar-SA"/>
    </w:rPr>
  </w:style>
  <w:style w:type="paragraph" w:styleId="Revisi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Hipervnculovisitado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Ttulo3"/>
    <w:rsid w:val="005D5129"/>
    <w:rPr>
      <w:i/>
      <w:sz w:val="24"/>
      <w:lang w:val="fr-FR" w:eastAsia="en-US"/>
    </w:rPr>
  </w:style>
  <w:style w:type="character" w:styleId="Refdenotaalfinal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6D9C9-081A-4C8E-899B-9130B27D4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0</TotalTime>
  <Pages>3</Pages>
  <Words>452</Words>
  <Characters>2488</Characters>
  <Application>Microsoft Office Word</Application>
  <DocSecurity>0</DocSecurity>
  <PresentationFormat>Microsoft Word 11.0</PresentationFormat>
  <Lines>20</Lines>
  <Paragraphs>5</Paragraphs>
  <ScaleCrop>false</ScaleCrop>
  <HeadingPairs>
    <vt:vector size="10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2935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Administrador</cp:lastModifiedBy>
  <cp:revision>2</cp:revision>
  <cp:lastPrinted>2013-11-06T08:46:00Z</cp:lastPrinted>
  <dcterms:created xsi:type="dcterms:W3CDTF">2017-12-15T11:51:00Z</dcterms:created>
  <dcterms:modified xsi:type="dcterms:W3CDTF">2017-12-15T11:51:00Z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